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284" w:rsidRDefault="00D35284" w:rsidP="00D35284">
      <w:pPr>
        <w:keepNext/>
        <w:spacing w:after="12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en-GB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en-GB"/>
        </w:rPr>
        <w:t>Załącznik nr 1</w:t>
      </w:r>
    </w:p>
    <w:p w:rsidR="00D35284" w:rsidRDefault="00D35284" w:rsidP="00D35284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en-GB"/>
        </w:rPr>
      </w:pPr>
    </w:p>
    <w:p w:rsidR="00F16470" w:rsidRDefault="00F16470" w:rsidP="00D35284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en-GB"/>
        </w:rPr>
      </w:pPr>
    </w:p>
    <w:p w:rsidR="00F16470" w:rsidRDefault="00F16470" w:rsidP="00D35284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en-GB"/>
        </w:rPr>
      </w:pPr>
    </w:p>
    <w:p w:rsidR="00D35284" w:rsidRPr="007F383F" w:rsidRDefault="00D35284" w:rsidP="00D35284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en-GB"/>
        </w:rPr>
      </w:pPr>
      <w:r w:rsidRPr="007F383F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en-GB"/>
        </w:rPr>
        <w:t>FORMULARZ OFERTY</w:t>
      </w:r>
    </w:p>
    <w:p w:rsidR="00D35284" w:rsidRPr="00710E08" w:rsidRDefault="00D35284" w:rsidP="00D3528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35284" w:rsidRDefault="00D35284" w:rsidP="00D35284">
      <w:pPr>
        <w:pStyle w:val="Standard"/>
        <w:tabs>
          <w:tab w:val="left" w:pos="284"/>
        </w:tabs>
        <w:jc w:val="both"/>
        <w:rPr>
          <w:rFonts w:eastAsia="Times New Roman" w:cs="Times New Roman"/>
          <w:bCs/>
          <w:sz w:val="20"/>
          <w:szCs w:val="20"/>
          <w:lang w:eastAsia="pl-PL"/>
        </w:rPr>
      </w:pPr>
    </w:p>
    <w:p w:rsidR="00A472F8" w:rsidRPr="00A472F8" w:rsidRDefault="00D35284" w:rsidP="00A472F8">
      <w:pPr>
        <w:pStyle w:val="Standard"/>
        <w:jc w:val="both"/>
        <w:rPr>
          <w:rFonts w:eastAsia="Times New Roman" w:cs="Times New Roman"/>
          <w:bCs/>
          <w:sz w:val="20"/>
          <w:szCs w:val="20"/>
          <w:lang w:eastAsia="pl-PL"/>
        </w:rPr>
      </w:pPr>
      <w:r w:rsidRPr="008C1BAD">
        <w:rPr>
          <w:rFonts w:eastAsia="Times New Roman" w:cs="Times New Roman"/>
          <w:bCs/>
          <w:sz w:val="20"/>
          <w:szCs w:val="20"/>
          <w:lang w:eastAsia="pl-PL"/>
        </w:rPr>
        <w:t xml:space="preserve">W odpowiedzi na Zapytanie Ofertowe nr </w:t>
      </w:r>
      <w:r w:rsidR="00D91FAD" w:rsidRPr="008C1BAD">
        <w:rPr>
          <w:rFonts w:eastAsia="Times New Roman" w:cs="Times New Roman"/>
          <w:b/>
          <w:bCs/>
          <w:sz w:val="20"/>
          <w:szCs w:val="20"/>
          <w:lang w:eastAsia="pl-PL"/>
        </w:rPr>
        <w:t>7</w:t>
      </w:r>
      <w:r w:rsidR="00520106" w:rsidRPr="008C1BAD">
        <w:rPr>
          <w:rFonts w:eastAsia="Times New Roman" w:cs="Times New Roman"/>
          <w:b/>
          <w:bCs/>
          <w:sz w:val="20"/>
          <w:szCs w:val="20"/>
          <w:lang w:eastAsia="pl-PL"/>
        </w:rPr>
        <w:t>/GTB</w:t>
      </w:r>
      <w:r w:rsidR="00F42414" w:rsidRPr="008C1BAD">
        <w:rPr>
          <w:rFonts w:eastAsia="Times New Roman" w:cs="Times New Roman"/>
          <w:b/>
          <w:bCs/>
          <w:sz w:val="20"/>
          <w:szCs w:val="20"/>
          <w:lang w:eastAsia="pl-PL"/>
        </w:rPr>
        <w:t>/</w:t>
      </w:r>
      <w:r w:rsidRPr="008C1BAD">
        <w:rPr>
          <w:rFonts w:eastAsia="Times New Roman" w:cs="Times New Roman"/>
          <w:b/>
          <w:bCs/>
          <w:sz w:val="20"/>
          <w:szCs w:val="20"/>
          <w:lang w:eastAsia="pl-PL"/>
        </w:rPr>
        <w:t xml:space="preserve">2017 </w:t>
      </w:r>
      <w:r w:rsidR="001C7BE2" w:rsidRPr="008C1BAD">
        <w:rPr>
          <w:rFonts w:eastAsia="Times New Roman" w:cs="Times New Roman"/>
          <w:b/>
          <w:bCs/>
          <w:sz w:val="20"/>
          <w:szCs w:val="20"/>
          <w:lang w:eastAsia="pl-PL"/>
        </w:rPr>
        <w:t xml:space="preserve">z dnia </w:t>
      </w:r>
      <w:r w:rsidR="000D2585">
        <w:rPr>
          <w:rFonts w:eastAsia="Times New Roman" w:cs="Times New Roman"/>
          <w:b/>
          <w:bCs/>
          <w:sz w:val="20"/>
          <w:szCs w:val="20"/>
          <w:lang w:eastAsia="pl-PL"/>
        </w:rPr>
        <w:t>22</w:t>
      </w:r>
      <w:bookmarkStart w:id="0" w:name="_GoBack"/>
      <w:bookmarkEnd w:id="0"/>
      <w:r w:rsidR="008C1BAD" w:rsidRPr="008C1BAD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wrze</w:t>
      </w:r>
      <w:r w:rsidR="008C1BAD">
        <w:rPr>
          <w:rFonts w:eastAsia="Times New Roman" w:cs="Times New Roman"/>
          <w:b/>
          <w:bCs/>
          <w:sz w:val="20"/>
          <w:szCs w:val="20"/>
          <w:lang w:eastAsia="pl-PL"/>
        </w:rPr>
        <w:t>ś</w:t>
      </w:r>
      <w:r w:rsidR="008C1BAD" w:rsidRPr="008C1BAD">
        <w:rPr>
          <w:rFonts w:eastAsia="Times New Roman" w:cs="Times New Roman"/>
          <w:b/>
          <w:bCs/>
          <w:sz w:val="20"/>
          <w:szCs w:val="20"/>
          <w:lang w:eastAsia="pl-PL"/>
        </w:rPr>
        <w:t>nia</w:t>
      </w:r>
      <w:r w:rsidR="001C7BE2" w:rsidRPr="008C1BAD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2017</w:t>
      </w:r>
      <w:r w:rsidR="00FA174E" w:rsidRPr="008C1BAD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</w:t>
      </w:r>
      <w:r w:rsidRPr="008C1BAD">
        <w:rPr>
          <w:rFonts w:eastAsia="Times New Roman" w:cs="Times New Roman"/>
          <w:bCs/>
          <w:sz w:val="20"/>
          <w:szCs w:val="20"/>
          <w:lang w:eastAsia="pl-PL"/>
        </w:rPr>
        <w:t xml:space="preserve">r. </w:t>
      </w:r>
      <w:bookmarkStart w:id="1" w:name="_Hlk485218044"/>
      <w:r w:rsidR="001C7BE2" w:rsidRPr="008C1BAD">
        <w:rPr>
          <w:rFonts w:cs="Times New Roman"/>
          <w:b/>
          <w:color w:val="000000" w:themeColor="text1"/>
          <w:sz w:val="20"/>
          <w:szCs w:val="20"/>
        </w:rPr>
        <w:t>na wynajem</w:t>
      </w:r>
      <w:r w:rsidR="00A472F8" w:rsidRPr="008C1BAD">
        <w:rPr>
          <w:rFonts w:cs="Times New Roman"/>
          <w:b/>
          <w:color w:val="000000" w:themeColor="text1"/>
          <w:sz w:val="20"/>
          <w:szCs w:val="20"/>
        </w:rPr>
        <w:t xml:space="preserve"> </w:t>
      </w:r>
      <w:r w:rsidR="00520106" w:rsidRPr="008C1BAD">
        <w:rPr>
          <w:rFonts w:cs="Times New Roman"/>
          <w:b/>
          <w:color w:val="000000" w:themeColor="text1"/>
          <w:sz w:val="20"/>
          <w:szCs w:val="20"/>
        </w:rPr>
        <w:t>powierzchni</w:t>
      </w:r>
      <w:r w:rsidR="00E214AD">
        <w:rPr>
          <w:rFonts w:cs="Times New Roman"/>
          <w:b/>
          <w:color w:val="000000" w:themeColor="text1"/>
          <w:sz w:val="20"/>
          <w:szCs w:val="20"/>
        </w:rPr>
        <w:t xml:space="preserve"> wystawienniczej</w:t>
      </w:r>
      <w:r w:rsidR="00204BA4" w:rsidRPr="00204BA4">
        <w:rPr>
          <w:rFonts w:eastAsia="Times New Roman" w:cs="Times New Roman"/>
          <w:b/>
          <w:bCs/>
          <w:color w:val="FF0000"/>
          <w:sz w:val="20"/>
          <w:szCs w:val="20"/>
          <w:lang w:eastAsia="pl-PL"/>
        </w:rPr>
        <w:t xml:space="preserve"> </w:t>
      </w:r>
      <w:r w:rsidR="00A472F8" w:rsidRPr="008C1BAD">
        <w:rPr>
          <w:rFonts w:eastAsia="Times New Roman" w:cs="Times New Roman"/>
          <w:bCs/>
          <w:sz w:val="20"/>
          <w:szCs w:val="20"/>
          <w:lang w:eastAsia="pl-PL"/>
        </w:rPr>
        <w:t>składam poniższą ofertę.</w:t>
      </w:r>
    </w:p>
    <w:bookmarkEnd w:id="1"/>
    <w:p w:rsidR="00243820" w:rsidRPr="008C01BB" w:rsidRDefault="00243820" w:rsidP="00D35284">
      <w:pPr>
        <w:pStyle w:val="Standard"/>
        <w:jc w:val="both"/>
        <w:rPr>
          <w:b/>
          <w:sz w:val="20"/>
          <w:szCs w:val="20"/>
        </w:rPr>
      </w:pPr>
    </w:p>
    <w:p w:rsidR="00D35284" w:rsidRPr="007F383F" w:rsidRDefault="00D35284" w:rsidP="00D3528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843"/>
      </w:tblGrid>
      <w:tr w:rsidR="00243820" w:rsidRPr="007F383F" w:rsidTr="0040085D">
        <w:trPr>
          <w:jc w:val="center"/>
        </w:trPr>
        <w:tc>
          <w:tcPr>
            <w:tcW w:w="9212" w:type="dxa"/>
            <w:gridSpan w:val="2"/>
            <w:shd w:val="clear" w:color="auto" w:fill="D9D9D9" w:themeFill="background1" w:themeFillShade="D9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F38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Dane Oferenta</w:t>
            </w:r>
          </w:p>
        </w:tc>
      </w:tr>
      <w:tr w:rsidR="00243820" w:rsidRPr="007F383F" w:rsidTr="0040085D">
        <w:trPr>
          <w:jc w:val="center"/>
        </w:trPr>
        <w:tc>
          <w:tcPr>
            <w:tcW w:w="3369" w:type="dxa"/>
            <w:shd w:val="clear" w:color="auto" w:fill="auto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38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Nazwa </w:t>
            </w:r>
          </w:p>
        </w:tc>
        <w:tc>
          <w:tcPr>
            <w:tcW w:w="5843" w:type="dxa"/>
            <w:shd w:val="clear" w:color="auto" w:fill="auto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3820" w:rsidRPr="007F383F" w:rsidTr="0040085D">
        <w:trPr>
          <w:jc w:val="center"/>
        </w:trPr>
        <w:tc>
          <w:tcPr>
            <w:tcW w:w="3369" w:type="dxa"/>
            <w:shd w:val="clear" w:color="auto" w:fill="auto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38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Adres </w:t>
            </w:r>
          </w:p>
        </w:tc>
        <w:tc>
          <w:tcPr>
            <w:tcW w:w="5843" w:type="dxa"/>
            <w:shd w:val="clear" w:color="auto" w:fill="auto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3820" w:rsidRPr="007F383F" w:rsidTr="0040085D">
        <w:trPr>
          <w:jc w:val="center"/>
        </w:trPr>
        <w:tc>
          <w:tcPr>
            <w:tcW w:w="3369" w:type="dxa"/>
            <w:shd w:val="clear" w:color="auto" w:fill="auto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38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5843" w:type="dxa"/>
            <w:shd w:val="clear" w:color="auto" w:fill="auto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3820" w:rsidRPr="007F383F" w:rsidTr="0040085D">
        <w:trPr>
          <w:jc w:val="center"/>
        </w:trPr>
        <w:tc>
          <w:tcPr>
            <w:tcW w:w="3369" w:type="dxa"/>
            <w:shd w:val="clear" w:color="auto" w:fill="auto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38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KRS</w:t>
            </w:r>
          </w:p>
        </w:tc>
        <w:tc>
          <w:tcPr>
            <w:tcW w:w="5843" w:type="dxa"/>
            <w:shd w:val="clear" w:color="auto" w:fill="auto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3820" w:rsidRPr="007F383F" w:rsidTr="0040085D">
        <w:trPr>
          <w:jc w:val="center"/>
        </w:trPr>
        <w:tc>
          <w:tcPr>
            <w:tcW w:w="3369" w:type="dxa"/>
            <w:shd w:val="clear" w:color="auto" w:fill="auto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38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podmiotu</w:t>
            </w:r>
          </w:p>
        </w:tc>
        <w:tc>
          <w:tcPr>
            <w:tcW w:w="5843" w:type="dxa"/>
            <w:shd w:val="clear" w:color="auto" w:fill="auto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3820" w:rsidRPr="007F383F" w:rsidTr="0040085D">
        <w:trPr>
          <w:jc w:val="center"/>
        </w:trPr>
        <w:tc>
          <w:tcPr>
            <w:tcW w:w="3369" w:type="dxa"/>
            <w:shd w:val="clear" w:color="auto" w:fill="auto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38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Podmiot spełnia warunek dotyczący zakazu udzielenia zamówień podmiotom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powiązanym *</w:t>
            </w:r>
          </w:p>
        </w:tc>
        <w:tc>
          <w:tcPr>
            <w:tcW w:w="5843" w:type="dxa"/>
            <w:shd w:val="clear" w:color="auto" w:fill="auto"/>
            <w:vAlign w:val="center"/>
          </w:tcPr>
          <w:p w:rsidR="00243820" w:rsidRPr="007F383F" w:rsidRDefault="00243820" w:rsidP="00400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38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(TAK/NIE)</w:t>
            </w:r>
          </w:p>
        </w:tc>
      </w:tr>
      <w:tr w:rsidR="00243820" w:rsidRPr="007F383F" w:rsidTr="0040085D">
        <w:trPr>
          <w:jc w:val="center"/>
        </w:trPr>
        <w:tc>
          <w:tcPr>
            <w:tcW w:w="9212" w:type="dxa"/>
            <w:gridSpan w:val="2"/>
            <w:shd w:val="clear" w:color="auto" w:fill="D9D9D9" w:themeFill="background1" w:themeFillShade="D9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F38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Dane </w:t>
            </w:r>
            <w:r w:rsidRPr="007F383F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D9D9D9" w:themeFill="background1" w:themeFillShade="D9"/>
                <w:lang w:eastAsia="pl-PL"/>
              </w:rPr>
              <w:t>Osoby Kontaktowej</w:t>
            </w:r>
          </w:p>
        </w:tc>
      </w:tr>
      <w:tr w:rsidR="00243820" w:rsidRPr="007F383F" w:rsidTr="0040085D">
        <w:trPr>
          <w:jc w:val="center"/>
        </w:trPr>
        <w:tc>
          <w:tcPr>
            <w:tcW w:w="3369" w:type="dxa"/>
            <w:shd w:val="clear" w:color="auto" w:fill="auto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38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5843" w:type="dxa"/>
            <w:shd w:val="clear" w:color="auto" w:fill="auto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3820" w:rsidRPr="007F383F" w:rsidTr="0040085D">
        <w:trPr>
          <w:jc w:val="center"/>
        </w:trPr>
        <w:tc>
          <w:tcPr>
            <w:tcW w:w="3369" w:type="dxa"/>
            <w:shd w:val="clear" w:color="auto" w:fill="auto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38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5843" w:type="dxa"/>
            <w:shd w:val="clear" w:color="auto" w:fill="auto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3820" w:rsidRPr="007F383F" w:rsidTr="0040085D">
        <w:trPr>
          <w:jc w:val="center"/>
        </w:trPr>
        <w:tc>
          <w:tcPr>
            <w:tcW w:w="3369" w:type="dxa"/>
            <w:shd w:val="clear" w:color="auto" w:fill="auto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38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5843" w:type="dxa"/>
            <w:shd w:val="clear" w:color="auto" w:fill="auto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3820" w:rsidRPr="007F383F" w:rsidTr="0040085D">
        <w:trPr>
          <w:jc w:val="center"/>
        </w:trPr>
        <w:tc>
          <w:tcPr>
            <w:tcW w:w="9212" w:type="dxa"/>
            <w:gridSpan w:val="2"/>
            <w:shd w:val="clear" w:color="auto" w:fill="D9D9D9" w:themeFill="background1" w:themeFillShade="D9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F38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Parametry oferty</w:t>
            </w:r>
          </w:p>
        </w:tc>
      </w:tr>
      <w:tr w:rsidR="00243820" w:rsidRPr="007F383F" w:rsidTr="0040085D">
        <w:trPr>
          <w:jc w:val="center"/>
        </w:trPr>
        <w:tc>
          <w:tcPr>
            <w:tcW w:w="3369" w:type="dxa"/>
            <w:shd w:val="clear" w:color="auto" w:fill="auto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38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Data przygotowania oferty</w:t>
            </w:r>
          </w:p>
        </w:tc>
        <w:tc>
          <w:tcPr>
            <w:tcW w:w="5843" w:type="dxa"/>
            <w:shd w:val="clear" w:color="auto" w:fill="auto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3820" w:rsidRPr="007F383F" w:rsidTr="0040085D">
        <w:trPr>
          <w:jc w:val="center"/>
        </w:trPr>
        <w:tc>
          <w:tcPr>
            <w:tcW w:w="9212" w:type="dxa"/>
            <w:gridSpan w:val="2"/>
            <w:shd w:val="clear" w:color="auto" w:fill="D9D9D9" w:themeFill="background1" w:themeFillShade="D9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F38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Określenie przedmiotu oferty (zakres i szczegółowy opis oferowanych usług/produktów)</w:t>
            </w:r>
          </w:p>
        </w:tc>
      </w:tr>
      <w:tr w:rsidR="00243820" w:rsidRPr="007F383F" w:rsidTr="0040085D">
        <w:trPr>
          <w:trHeight w:val="1476"/>
          <w:jc w:val="center"/>
        </w:trPr>
        <w:tc>
          <w:tcPr>
            <w:tcW w:w="9212" w:type="dxa"/>
            <w:gridSpan w:val="2"/>
            <w:shd w:val="clear" w:color="auto" w:fill="auto"/>
          </w:tcPr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FA174E" w:rsidRDefault="00FA174E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FA174E" w:rsidRDefault="00FA174E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3820" w:rsidRPr="007F383F" w:rsidTr="0040085D">
        <w:trPr>
          <w:jc w:val="center"/>
        </w:trPr>
        <w:tc>
          <w:tcPr>
            <w:tcW w:w="9212" w:type="dxa"/>
            <w:gridSpan w:val="2"/>
            <w:shd w:val="clear" w:color="auto" w:fill="D9D9D9" w:themeFill="background1" w:themeFillShade="D9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F38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Odniesienie do kryteriów wyboru oferty</w:t>
            </w:r>
          </w:p>
        </w:tc>
      </w:tr>
      <w:tr w:rsidR="00243820" w:rsidRPr="007F383F" w:rsidTr="0040085D">
        <w:trPr>
          <w:trHeight w:val="661"/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5B0CAF" w:rsidRDefault="005B0CAF" w:rsidP="0040085D">
            <w:pPr>
              <w:pStyle w:val="redniecieniowanie1akcent11"/>
              <w:snapToGrid w:val="0"/>
            </w:pPr>
          </w:p>
          <w:p w:rsidR="00243820" w:rsidRDefault="00243820" w:rsidP="0040085D">
            <w:pPr>
              <w:pStyle w:val="redniecieniowanie1akcent11"/>
              <w:snapToGrid w:val="0"/>
            </w:pPr>
            <w:r>
              <w:t>Wartość zamówienia netto (w PLN</w:t>
            </w:r>
            <w:r w:rsidR="00FA174E">
              <w:t>)</w:t>
            </w:r>
            <w:r w:rsidR="005B0CAF">
              <w:t xml:space="preserve"> </w:t>
            </w:r>
          </w:p>
          <w:p w:rsidR="005B0CAF" w:rsidRDefault="005B0CAF" w:rsidP="000B1EA9">
            <w:pPr>
              <w:pStyle w:val="redniecieniowanie1akcent11"/>
              <w:snapToGrid w:val="0"/>
            </w:pPr>
          </w:p>
        </w:tc>
        <w:tc>
          <w:tcPr>
            <w:tcW w:w="5843" w:type="dxa"/>
            <w:shd w:val="clear" w:color="auto" w:fill="auto"/>
          </w:tcPr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3820" w:rsidRPr="007F383F" w:rsidTr="0040085D">
        <w:trPr>
          <w:jc w:val="center"/>
        </w:trPr>
        <w:tc>
          <w:tcPr>
            <w:tcW w:w="3369" w:type="dxa"/>
            <w:shd w:val="clear" w:color="auto" w:fill="auto"/>
          </w:tcPr>
          <w:p w:rsidR="005B0CAF" w:rsidRDefault="005B0CAF" w:rsidP="004008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0CAF" w:rsidRDefault="00AD6E23" w:rsidP="00AD6E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Termin płatności faktury</w:t>
            </w:r>
          </w:p>
          <w:p w:rsidR="00AD6E23" w:rsidRPr="00FA174E" w:rsidRDefault="00AD6E23" w:rsidP="00AD6E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5843" w:type="dxa"/>
            <w:shd w:val="clear" w:color="auto" w:fill="auto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3820" w:rsidRPr="00FE31C9" w:rsidTr="0040085D">
        <w:trPr>
          <w:jc w:val="center"/>
        </w:trPr>
        <w:tc>
          <w:tcPr>
            <w:tcW w:w="9212" w:type="dxa"/>
            <w:gridSpan w:val="2"/>
            <w:shd w:val="clear" w:color="auto" w:fill="D9D9D9" w:themeFill="background1" w:themeFillShade="D9"/>
          </w:tcPr>
          <w:p w:rsidR="00243820" w:rsidRPr="00FE31C9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Załączniki do formularza*</w:t>
            </w:r>
          </w:p>
        </w:tc>
      </w:tr>
      <w:tr w:rsidR="00243820" w:rsidRPr="007F383F" w:rsidTr="0040085D">
        <w:trPr>
          <w:jc w:val="center"/>
        </w:trPr>
        <w:tc>
          <w:tcPr>
            <w:tcW w:w="3369" w:type="dxa"/>
            <w:shd w:val="clear" w:color="auto" w:fill="auto"/>
          </w:tcPr>
          <w:p w:rsidR="00243820" w:rsidRPr="00FE31C9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Załącznik nr 2 Oświadczenie o spełnieniu wszystkich warunków udziału w postępowaniu </w:t>
            </w:r>
          </w:p>
        </w:tc>
        <w:tc>
          <w:tcPr>
            <w:tcW w:w="5843" w:type="dxa"/>
            <w:shd w:val="clear" w:color="auto" w:fill="auto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38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(TAK/NIE)</w:t>
            </w:r>
          </w:p>
        </w:tc>
      </w:tr>
      <w:tr w:rsidR="00243820" w:rsidTr="0040085D">
        <w:trPr>
          <w:trHeight w:val="780"/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Załącznik nr 3 Oświadczenie o braku powiązań osobowych i kapitałowych</w:t>
            </w:r>
          </w:p>
        </w:tc>
        <w:tc>
          <w:tcPr>
            <w:tcW w:w="5843" w:type="dxa"/>
            <w:shd w:val="clear" w:color="auto" w:fill="auto"/>
          </w:tcPr>
          <w:p w:rsidR="00243820" w:rsidRDefault="00243820" w:rsidP="0040085D">
            <w:r w:rsidRPr="00FC2BC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(TAK/NIE)</w:t>
            </w:r>
          </w:p>
        </w:tc>
      </w:tr>
    </w:tbl>
    <w:p w:rsidR="00D35284" w:rsidRPr="007F383F" w:rsidRDefault="00D35284" w:rsidP="00D352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35284" w:rsidRDefault="00D35284" w:rsidP="00D35284">
      <w:pPr>
        <w:keepNext/>
        <w:spacing w:after="12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x-none"/>
        </w:rPr>
      </w:pPr>
    </w:p>
    <w:p w:rsidR="00D35284" w:rsidRPr="007F383F" w:rsidRDefault="00D35284" w:rsidP="00D35284">
      <w:pPr>
        <w:keepNext/>
        <w:spacing w:after="12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val="x-none" w:eastAsia="x-none"/>
        </w:rPr>
      </w:pPr>
      <w:r w:rsidRPr="007F383F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val="x-none" w:eastAsia="x-none"/>
        </w:rPr>
        <w:t>Oświadczenie oferenta:</w:t>
      </w:r>
    </w:p>
    <w:p w:rsidR="00D35284" w:rsidRDefault="000C30DC" w:rsidP="00D352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 zapoznałam/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łem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D35284" w:rsidRPr="007F383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się z Zapytaniem Ofertowym i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moja</w:t>
      </w:r>
      <w:r w:rsidR="00D35284" w:rsidRPr="007F383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oferta zawiera wszystkie elementy określone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="00D35284" w:rsidRPr="007F383F">
        <w:rPr>
          <w:rFonts w:ascii="Times New Roman" w:eastAsia="Times New Roman" w:hAnsi="Times New Roman" w:cs="Times New Roman"/>
          <w:sz w:val="20"/>
          <w:szCs w:val="20"/>
          <w:lang w:eastAsia="pl-PL"/>
        </w:rPr>
        <w:t>w Zapytaniu.</w:t>
      </w:r>
    </w:p>
    <w:p w:rsidR="000C30DC" w:rsidRPr="007F383F" w:rsidRDefault="000C30DC" w:rsidP="00D352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276"/>
      </w:tblGrid>
      <w:tr w:rsidR="00D35284" w:rsidRPr="007F383F" w:rsidTr="000C30DC">
        <w:trPr>
          <w:trHeight w:val="622"/>
        </w:trPr>
        <w:tc>
          <w:tcPr>
            <w:tcW w:w="3936" w:type="dxa"/>
            <w:shd w:val="clear" w:color="auto" w:fill="auto"/>
          </w:tcPr>
          <w:p w:rsidR="00D35284" w:rsidRPr="007F383F" w:rsidRDefault="00D35284" w:rsidP="000F4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38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Imię i Nazwisko osoby upoważnionej do złożenia oferty</w:t>
            </w:r>
          </w:p>
        </w:tc>
        <w:tc>
          <w:tcPr>
            <w:tcW w:w="5276" w:type="dxa"/>
            <w:shd w:val="clear" w:color="auto" w:fill="auto"/>
          </w:tcPr>
          <w:p w:rsidR="00D35284" w:rsidRPr="007F383F" w:rsidRDefault="00D35284" w:rsidP="000F4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35284" w:rsidRPr="007F383F" w:rsidTr="000F4B12">
        <w:tc>
          <w:tcPr>
            <w:tcW w:w="3936" w:type="dxa"/>
            <w:shd w:val="clear" w:color="auto" w:fill="auto"/>
          </w:tcPr>
          <w:p w:rsidR="00D35284" w:rsidRPr="007F383F" w:rsidRDefault="00D35284" w:rsidP="000F4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D35284" w:rsidRPr="007F383F" w:rsidRDefault="00D35284" w:rsidP="000F4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38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Data i podpis</w:t>
            </w:r>
          </w:p>
          <w:p w:rsidR="00D35284" w:rsidRPr="007F383F" w:rsidRDefault="00D35284" w:rsidP="000F4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76" w:type="dxa"/>
            <w:shd w:val="clear" w:color="auto" w:fill="auto"/>
          </w:tcPr>
          <w:p w:rsidR="00D35284" w:rsidRPr="007F383F" w:rsidRDefault="00D35284" w:rsidP="000F4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D35284" w:rsidRPr="007F383F" w:rsidRDefault="00D35284" w:rsidP="00D352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35284" w:rsidRPr="007F383F" w:rsidRDefault="00D35284" w:rsidP="00D3528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35284" w:rsidRPr="007F383F" w:rsidRDefault="00D35284" w:rsidP="00D35284">
      <w:pPr>
        <w:rPr>
          <w:rFonts w:ascii="Times New Roman" w:hAnsi="Times New Roman" w:cs="Times New Roman"/>
          <w:sz w:val="20"/>
          <w:szCs w:val="20"/>
        </w:rPr>
      </w:pPr>
    </w:p>
    <w:p w:rsidR="00D35284" w:rsidRPr="00D35284" w:rsidRDefault="00D35284" w:rsidP="00D35284"/>
    <w:sectPr w:rsidR="00D35284" w:rsidRPr="00D35284" w:rsidSect="00D35284">
      <w:headerReference w:type="default" r:id="rId7"/>
      <w:pgSz w:w="11906" w:h="16838"/>
      <w:pgMar w:top="1417" w:right="1274" w:bottom="1417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648" w:rsidRDefault="005F0648" w:rsidP="00AE7D67">
      <w:pPr>
        <w:spacing w:after="0" w:line="240" w:lineRule="auto"/>
      </w:pPr>
      <w:r>
        <w:separator/>
      </w:r>
    </w:p>
  </w:endnote>
  <w:endnote w:type="continuationSeparator" w:id="0">
    <w:p w:rsidR="005F0648" w:rsidRDefault="005F0648" w:rsidP="00AE7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648" w:rsidRDefault="005F0648" w:rsidP="00AE7D67">
      <w:pPr>
        <w:spacing w:after="0" w:line="240" w:lineRule="auto"/>
      </w:pPr>
      <w:r>
        <w:separator/>
      </w:r>
    </w:p>
  </w:footnote>
  <w:footnote w:type="continuationSeparator" w:id="0">
    <w:p w:rsidR="005F0648" w:rsidRDefault="005F0648" w:rsidP="00AE7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164" w:rsidRDefault="00881164">
    <w:pPr>
      <w:pStyle w:val="Nagwek"/>
    </w:pPr>
    <w:r>
      <w:rPr>
        <w:noProof/>
        <w:lang w:eastAsia="pl-PL"/>
      </w:rPr>
      <w:drawing>
        <wp:inline distT="0" distB="0" distL="0" distR="0" wp14:anchorId="6CF070F6">
          <wp:extent cx="1183005" cy="6280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300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</w:t>
    </w:r>
    <w:r>
      <w:rPr>
        <w:noProof/>
        <w:lang w:eastAsia="pl-PL"/>
      </w:rPr>
      <w:drawing>
        <wp:inline distT="0" distB="0" distL="0" distR="0" wp14:anchorId="166C3674" wp14:editId="5071CD2B">
          <wp:extent cx="1550822" cy="610902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1795" cy="615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</w:t>
    </w:r>
    <w:r>
      <w:rPr>
        <w:noProof/>
        <w:lang w:eastAsia="pl-PL"/>
      </w:rPr>
      <w:drawing>
        <wp:inline distT="0" distB="0" distL="0" distR="0" wp14:anchorId="02DE513D">
          <wp:extent cx="1511935" cy="494030"/>
          <wp:effectExtent l="0" t="0" r="0" b="127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93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216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710" w:hanging="360"/>
      </w:pPr>
      <w:rPr>
        <w:rFonts w:ascii="Times New Roman" w:eastAsia="Calibri" w:hAnsi="Times New Roman" w:cs="Times New Roman"/>
        <w:b w:val="0"/>
      </w:rPr>
    </w:lvl>
  </w:abstractNum>
  <w:abstractNum w:abstractNumId="6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</w:lvl>
  </w:abstractNum>
  <w:abstractNum w:abstractNumId="7" w15:restartNumberingAfterBreak="0">
    <w:nsid w:val="0000000D"/>
    <w:multiLevelType w:val="singleLevel"/>
    <w:tmpl w:val="21CC173E"/>
    <w:name w:val="WW8Num13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b w:val="0"/>
        <w:sz w:val="24"/>
      </w:rPr>
    </w:lvl>
  </w:abstractNum>
  <w:abstractNum w:abstractNumId="8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2138" w:hanging="360"/>
      </w:pPr>
      <w:rPr>
        <w:rFonts w:ascii="Symbol" w:hAnsi="Symbol"/>
      </w:rPr>
    </w:lvl>
  </w:abstractNum>
  <w:abstractNum w:abstractNumId="9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1800" w:hanging="1080"/>
      </w:pPr>
      <w:rPr>
        <w:rFonts w:ascii="Symbol" w:hAnsi="Symbol"/>
      </w:rPr>
    </w:lvl>
  </w:abstractNum>
  <w:abstractNum w:abstractNumId="10" w15:restartNumberingAfterBreak="0">
    <w:nsid w:val="00000010"/>
    <w:multiLevelType w:val="singleLevel"/>
    <w:tmpl w:val="B2B8B792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  <w:rPr>
        <w:b w:val="0"/>
        <w:color w:val="auto"/>
      </w:rPr>
    </w:lvl>
  </w:abstractNum>
  <w:abstractNum w:abstractNumId="11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12" w15:restartNumberingAfterBreak="0">
    <w:nsid w:val="0CC8744E"/>
    <w:multiLevelType w:val="hybridMultilevel"/>
    <w:tmpl w:val="3404E92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0D134BA8"/>
    <w:multiLevelType w:val="hybridMultilevel"/>
    <w:tmpl w:val="588208A0"/>
    <w:lvl w:ilvl="0" w:tplc="0415000F">
      <w:start w:val="1"/>
      <w:numFmt w:val="decimal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4" w15:restartNumberingAfterBreak="0">
    <w:nsid w:val="3EA3367D"/>
    <w:multiLevelType w:val="hybridMultilevel"/>
    <w:tmpl w:val="1F7089B8"/>
    <w:lvl w:ilvl="0" w:tplc="1A7ECEE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A0D0CCC"/>
    <w:multiLevelType w:val="hybridMultilevel"/>
    <w:tmpl w:val="ED6A840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E892700"/>
    <w:multiLevelType w:val="hybridMultilevel"/>
    <w:tmpl w:val="C4AC739A"/>
    <w:lvl w:ilvl="0" w:tplc="00000005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6"/>
  </w:num>
  <w:num w:numId="14">
    <w:abstractNumId w:val="12"/>
  </w:num>
  <w:num w:numId="15">
    <w:abstractNumId w:val="15"/>
  </w:num>
  <w:num w:numId="16">
    <w:abstractNumId w:val="1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D67"/>
    <w:rsid w:val="00086511"/>
    <w:rsid w:val="000A6FA9"/>
    <w:rsid w:val="000B1EA9"/>
    <w:rsid w:val="000C30DC"/>
    <w:rsid w:val="000C66D1"/>
    <w:rsid w:val="000D2585"/>
    <w:rsid w:val="00112FAC"/>
    <w:rsid w:val="00166B8D"/>
    <w:rsid w:val="00173EE6"/>
    <w:rsid w:val="001C7BE2"/>
    <w:rsid w:val="001F4455"/>
    <w:rsid w:val="00204BA4"/>
    <w:rsid w:val="00243820"/>
    <w:rsid w:val="002646FA"/>
    <w:rsid w:val="00326C02"/>
    <w:rsid w:val="003828BD"/>
    <w:rsid w:val="003A2C09"/>
    <w:rsid w:val="00400CFD"/>
    <w:rsid w:val="004915D0"/>
    <w:rsid w:val="004A0C23"/>
    <w:rsid w:val="004C6641"/>
    <w:rsid w:val="00520106"/>
    <w:rsid w:val="0052676B"/>
    <w:rsid w:val="00570624"/>
    <w:rsid w:val="005B0CAF"/>
    <w:rsid w:val="005F0648"/>
    <w:rsid w:val="006859AB"/>
    <w:rsid w:val="006F34C3"/>
    <w:rsid w:val="007231E6"/>
    <w:rsid w:val="007301BA"/>
    <w:rsid w:val="007906DD"/>
    <w:rsid w:val="00802A68"/>
    <w:rsid w:val="008063D3"/>
    <w:rsid w:val="00806C31"/>
    <w:rsid w:val="0082191A"/>
    <w:rsid w:val="00881164"/>
    <w:rsid w:val="008C1BAD"/>
    <w:rsid w:val="00937188"/>
    <w:rsid w:val="009776AF"/>
    <w:rsid w:val="00990CA3"/>
    <w:rsid w:val="009A4E89"/>
    <w:rsid w:val="00A27A21"/>
    <w:rsid w:val="00A472F8"/>
    <w:rsid w:val="00AC709F"/>
    <w:rsid w:val="00AD6E23"/>
    <w:rsid w:val="00AE7D67"/>
    <w:rsid w:val="00AF41A7"/>
    <w:rsid w:val="00B03EEB"/>
    <w:rsid w:val="00B51881"/>
    <w:rsid w:val="00B968F1"/>
    <w:rsid w:val="00BF3F76"/>
    <w:rsid w:val="00C179C6"/>
    <w:rsid w:val="00C503C3"/>
    <w:rsid w:val="00C75EEA"/>
    <w:rsid w:val="00C855E9"/>
    <w:rsid w:val="00CC098C"/>
    <w:rsid w:val="00D35284"/>
    <w:rsid w:val="00D608F9"/>
    <w:rsid w:val="00D91FAD"/>
    <w:rsid w:val="00E030E0"/>
    <w:rsid w:val="00E214AD"/>
    <w:rsid w:val="00E37245"/>
    <w:rsid w:val="00E402A7"/>
    <w:rsid w:val="00EA032B"/>
    <w:rsid w:val="00EA49F1"/>
    <w:rsid w:val="00EF00B4"/>
    <w:rsid w:val="00EF27B2"/>
    <w:rsid w:val="00F16470"/>
    <w:rsid w:val="00F32C31"/>
    <w:rsid w:val="00F42414"/>
    <w:rsid w:val="00F54645"/>
    <w:rsid w:val="00FA174E"/>
    <w:rsid w:val="00FE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3B6A3DC-7A1D-4DED-ACD0-9BBE7BEC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7D67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7D67"/>
  </w:style>
  <w:style w:type="paragraph" w:styleId="Stopka">
    <w:name w:val="footer"/>
    <w:basedOn w:val="Normalny"/>
    <w:link w:val="StopkaZnak"/>
    <w:uiPriority w:val="99"/>
    <w:unhideWhenUsed/>
    <w:rsid w:val="00AE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7D67"/>
  </w:style>
  <w:style w:type="character" w:styleId="Hipercze">
    <w:name w:val="Hyperlink"/>
    <w:rsid w:val="00AE7D67"/>
    <w:rPr>
      <w:color w:val="0000FF"/>
      <w:u w:val="single"/>
    </w:rPr>
  </w:style>
  <w:style w:type="paragraph" w:styleId="Akapitzlist">
    <w:name w:val="List Paragraph"/>
    <w:basedOn w:val="Normalny"/>
    <w:qFormat/>
    <w:rsid w:val="00AE7D67"/>
    <w:pPr>
      <w:ind w:left="708"/>
    </w:pPr>
  </w:style>
  <w:style w:type="paragraph" w:customStyle="1" w:styleId="redniecieniowanie1akcent11">
    <w:name w:val="Średnie cieniowanie 1 — akcent 11"/>
    <w:rsid w:val="00AE7D67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Default">
    <w:name w:val="Default"/>
    <w:rsid w:val="00AE7D67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customStyle="1" w:styleId="Standard">
    <w:name w:val="Standard"/>
    <w:rsid w:val="00AE7D6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character" w:customStyle="1" w:styleId="Wzmianka1">
    <w:name w:val="Wzmianka1"/>
    <w:basedOn w:val="Domylnaczcionkaakapitu"/>
    <w:uiPriority w:val="99"/>
    <w:semiHidden/>
    <w:unhideWhenUsed/>
    <w:rsid w:val="006859AB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</dc:creator>
  <cp:keywords/>
  <dc:description/>
  <cp:lastModifiedBy>Sylwia Misterkiewicz-Lis</cp:lastModifiedBy>
  <cp:revision>5</cp:revision>
  <dcterms:created xsi:type="dcterms:W3CDTF">2017-09-19T12:11:00Z</dcterms:created>
  <dcterms:modified xsi:type="dcterms:W3CDTF">2017-09-22T08:20:00Z</dcterms:modified>
</cp:coreProperties>
</file>